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E4897F" w14:textId="3A0CA79A" w:rsidR="0070473A" w:rsidRPr="00F06A95" w:rsidRDefault="009D47B8" w:rsidP="0070473A">
      <w:pPr>
        <w:rPr>
          <w:rFonts w:ascii="Calibri" w:hAnsi="Calibri"/>
          <w:sz w:val="24"/>
          <w:szCs w:val="24"/>
        </w:rPr>
      </w:pPr>
      <w:r w:rsidRPr="00F06A95">
        <w:rPr>
          <w:rFonts w:ascii="Calibri" w:hAnsi="Calibri"/>
          <w:b/>
          <w:sz w:val="24"/>
          <w:szCs w:val="24"/>
        </w:rPr>
        <w:t xml:space="preserve">Postępowanie nr: </w:t>
      </w:r>
      <w:r w:rsidR="008213CB" w:rsidRPr="00F06A95">
        <w:rPr>
          <w:rFonts w:ascii="Calibri" w:hAnsi="Calibri"/>
          <w:b/>
          <w:sz w:val="24"/>
          <w:szCs w:val="24"/>
        </w:rPr>
        <w:t>ZP.271.1</w:t>
      </w:r>
      <w:r w:rsidR="002A2477" w:rsidRPr="00F06A95">
        <w:rPr>
          <w:rFonts w:ascii="Calibri" w:hAnsi="Calibri"/>
          <w:b/>
          <w:sz w:val="24"/>
          <w:szCs w:val="24"/>
        </w:rPr>
        <w:t>.</w:t>
      </w:r>
      <w:r w:rsidR="00641A71">
        <w:rPr>
          <w:rFonts w:ascii="Calibri" w:hAnsi="Calibri"/>
          <w:b/>
          <w:color w:val="FF0000"/>
          <w:sz w:val="24"/>
          <w:szCs w:val="24"/>
        </w:rPr>
        <w:t>1</w:t>
      </w:r>
      <w:r w:rsidR="002A2477" w:rsidRPr="00F06A95">
        <w:rPr>
          <w:rFonts w:ascii="Calibri" w:hAnsi="Calibri"/>
          <w:b/>
          <w:sz w:val="24"/>
          <w:szCs w:val="24"/>
        </w:rPr>
        <w:t>.</w:t>
      </w:r>
      <w:r w:rsidR="001B6031" w:rsidRPr="00F06A95">
        <w:rPr>
          <w:rFonts w:ascii="Calibri" w:hAnsi="Calibri"/>
          <w:b/>
          <w:sz w:val="24"/>
          <w:szCs w:val="24"/>
        </w:rPr>
        <w:t>202</w:t>
      </w:r>
      <w:r w:rsidR="00960CA9">
        <w:rPr>
          <w:rFonts w:ascii="Calibri" w:hAnsi="Calibri"/>
          <w:b/>
          <w:sz w:val="24"/>
          <w:szCs w:val="24"/>
        </w:rPr>
        <w:t>6</w:t>
      </w:r>
      <w:r w:rsidR="0023323F" w:rsidRPr="00F06A95">
        <w:rPr>
          <w:rFonts w:ascii="Calibri" w:hAnsi="Calibri"/>
          <w:b/>
          <w:sz w:val="24"/>
          <w:szCs w:val="24"/>
        </w:rPr>
        <w:tab/>
      </w:r>
      <w:r w:rsidR="0023323F" w:rsidRPr="00F06A95">
        <w:rPr>
          <w:rFonts w:ascii="Calibri" w:hAnsi="Calibri"/>
          <w:b/>
          <w:sz w:val="24"/>
          <w:szCs w:val="24"/>
        </w:rPr>
        <w:tab/>
      </w:r>
      <w:r w:rsidR="0023323F" w:rsidRPr="00F06A95">
        <w:rPr>
          <w:rFonts w:ascii="Calibri" w:hAnsi="Calibri"/>
          <w:b/>
          <w:sz w:val="24"/>
          <w:szCs w:val="24"/>
        </w:rPr>
        <w:tab/>
        <w:t xml:space="preserve">       </w:t>
      </w:r>
      <w:r w:rsidR="001B6031" w:rsidRPr="00F06A95">
        <w:rPr>
          <w:rFonts w:ascii="Calibri" w:hAnsi="Calibri"/>
          <w:b/>
          <w:sz w:val="24"/>
          <w:szCs w:val="24"/>
        </w:rPr>
        <w:t xml:space="preserve">            </w:t>
      </w:r>
      <w:r w:rsidR="00475B58" w:rsidRPr="00F06A95">
        <w:rPr>
          <w:rFonts w:ascii="Calibri" w:hAnsi="Calibri"/>
          <w:b/>
          <w:sz w:val="24"/>
          <w:szCs w:val="24"/>
        </w:rPr>
        <w:t xml:space="preserve">            </w:t>
      </w:r>
      <w:r w:rsidR="00F06A95">
        <w:rPr>
          <w:rFonts w:ascii="Calibri" w:hAnsi="Calibri"/>
          <w:b/>
          <w:sz w:val="24"/>
          <w:szCs w:val="24"/>
        </w:rPr>
        <w:t xml:space="preserve">     </w:t>
      </w:r>
      <w:r w:rsidR="00BA3D29" w:rsidRPr="00F06A95">
        <w:rPr>
          <w:rFonts w:ascii="Calibri" w:hAnsi="Calibri"/>
          <w:sz w:val="24"/>
          <w:szCs w:val="24"/>
        </w:rPr>
        <w:t>Załącznik nr 3</w:t>
      </w:r>
      <w:r w:rsidR="00391B70" w:rsidRPr="00F06A95">
        <w:rPr>
          <w:rFonts w:ascii="Calibri" w:hAnsi="Calibri"/>
          <w:sz w:val="24"/>
          <w:szCs w:val="24"/>
        </w:rPr>
        <w:t xml:space="preserve"> do S</w:t>
      </w:r>
      <w:r w:rsidR="0070473A" w:rsidRPr="00F06A95">
        <w:rPr>
          <w:rFonts w:ascii="Calibri" w:hAnsi="Calibri"/>
          <w:sz w:val="24"/>
          <w:szCs w:val="24"/>
        </w:rPr>
        <w:t>WZ</w:t>
      </w:r>
    </w:p>
    <w:p w14:paraId="517BBD87" w14:textId="77777777" w:rsidR="00D12ED9" w:rsidRPr="00F06A95" w:rsidRDefault="00D12ED9" w:rsidP="0070473A">
      <w:pPr>
        <w:rPr>
          <w:rFonts w:ascii="Calibri" w:hAnsi="Calibri"/>
          <w:sz w:val="24"/>
          <w:szCs w:val="24"/>
        </w:rPr>
      </w:pPr>
    </w:p>
    <w:p w14:paraId="1322CF91" w14:textId="032C0395" w:rsidR="00D12ED9" w:rsidRPr="00F06A95" w:rsidRDefault="00E234A7" w:rsidP="00D12ED9">
      <w:pPr>
        <w:shd w:val="clear" w:color="auto" w:fill="FFE599"/>
        <w:rPr>
          <w:rFonts w:ascii="Calibri" w:hAnsi="Calibri"/>
          <w:sz w:val="24"/>
          <w:szCs w:val="24"/>
        </w:rPr>
      </w:pPr>
      <w:r w:rsidRPr="00F06A95">
        <w:rPr>
          <w:rFonts w:ascii="Calibri" w:hAnsi="Calibri"/>
          <w:sz w:val="24"/>
          <w:szCs w:val="24"/>
        </w:rPr>
        <w:t>Ogłoszenie BZP nr</w:t>
      </w:r>
      <w:r w:rsidR="00185300">
        <w:rPr>
          <w:rFonts w:ascii="Calibri" w:hAnsi="Calibri"/>
          <w:sz w:val="24"/>
          <w:szCs w:val="24"/>
        </w:rPr>
        <w:t xml:space="preserve"> </w:t>
      </w:r>
      <w:r w:rsidR="00185300" w:rsidRPr="00185300">
        <w:rPr>
          <w:rFonts w:ascii="Calibri" w:hAnsi="Calibri"/>
          <w:sz w:val="24"/>
          <w:szCs w:val="24"/>
        </w:rPr>
        <w:t>2026/BZP 00101830/01 z dnia 2026-02-09</w:t>
      </w:r>
    </w:p>
    <w:p w14:paraId="3981BA41" w14:textId="77777777" w:rsidR="00A33F3A" w:rsidRPr="00F06A95" w:rsidRDefault="00A33F3A" w:rsidP="00A33F3A">
      <w:pPr>
        <w:jc w:val="both"/>
        <w:rPr>
          <w:rFonts w:ascii="Calibri" w:hAnsi="Calibri"/>
          <w:sz w:val="24"/>
          <w:szCs w:val="24"/>
        </w:rPr>
      </w:pPr>
    </w:p>
    <w:p w14:paraId="40D31B84" w14:textId="3397953A" w:rsidR="00F33E1E" w:rsidRPr="00A0024D" w:rsidRDefault="00F33E1E" w:rsidP="00734564">
      <w:pPr>
        <w:shd w:val="clear" w:color="auto" w:fill="767171"/>
        <w:spacing w:line="360" w:lineRule="auto"/>
        <w:jc w:val="center"/>
        <w:rPr>
          <w:rFonts w:ascii="Calibri" w:eastAsia="Calibri" w:hAnsi="Calibri"/>
          <w:b/>
          <w:color w:val="FFFFFF"/>
          <w:sz w:val="28"/>
          <w:szCs w:val="28"/>
          <w:lang w:eastAsia="en-US"/>
        </w:rPr>
      </w:pPr>
      <w:r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Oświadczenie Wykonawcy o spełnianiu warunków udziału w postępowaniu składane na podstawie </w:t>
      </w:r>
      <w:r w:rsidR="00391B70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art. 125 ust. 1</w:t>
      </w:r>
      <w:r w:rsidR="0023323F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 ustawy z dnia 11 września 2019</w:t>
      </w:r>
      <w:r w:rsidR="00451C33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 </w:t>
      </w:r>
      <w:r w:rsidR="00E234A7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r. </w:t>
      </w:r>
      <w:r w:rsidR="00451C33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-</w:t>
      </w:r>
      <w:r w:rsidR="00391B70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Prawo zamówień publicznych</w:t>
      </w:r>
    </w:p>
    <w:p w14:paraId="7DD370DD" w14:textId="77777777" w:rsidR="00F33E1E" w:rsidRPr="00F06A95" w:rsidRDefault="00F33E1E" w:rsidP="00F33E1E">
      <w:pPr>
        <w:spacing w:line="259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33E1E" w:rsidRPr="00F06A95" w14:paraId="42DA4091" w14:textId="77777777" w:rsidTr="0094031B">
        <w:trPr>
          <w:jc w:val="center"/>
        </w:trPr>
        <w:tc>
          <w:tcPr>
            <w:tcW w:w="9212" w:type="dxa"/>
          </w:tcPr>
          <w:p w14:paraId="339DCD4A" w14:textId="77777777" w:rsidR="00F33E1E" w:rsidRPr="00F06A95" w:rsidRDefault="00B87695" w:rsidP="00F33E1E">
            <w:pPr>
              <w:spacing w:before="120"/>
              <w:rPr>
                <w:rFonts w:ascii="Calibri" w:eastAsia="Calibri" w:hAnsi="Calibri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  <w:u w:val="single"/>
                <w:lang w:eastAsia="en-US"/>
              </w:rPr>
              <w:t>Wykonawca</w:t>
            </w:r>
            <w:r w:rsidR="00F33E1E" w:rsidRPr="00F06A95">
              <w:rPr>
                <w:rFonts w:ascii="Calibri" w:eastAsia="Calibri" w:hAnsi="Calibri"/>
                <w:b/>
                <w:sz w:val="24"/>
                <w:szCs w:val="24"/>
                <w:u w:val="single"/>
                <w:lang w:eastAsia="en-US"/>
              </w:rPr>
              <w:t>:</w:t>
            </w:r>
          </w:p>
          <w:p w14:paraId="47D9653A" w14:textId="77777777" w:rsidR="00F33E1E" w:rsidRPr="00F06A95" w:rsidRDefault="00F33E1E" w:rsidP="00F33E1E">
            <w:pP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</w:p>
          <w:p w14:paraId="25E8D218" w14:textId="6FD09B70" w:rsidR="00641A71" w:rsidRDefault="00F33E1E" w:rsidP="00641A71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  <w:r w:rsidRPr="00F06A95">
              <w:rPr>
                <w:rFonts w:ascii="Calibri" w:eastAsia="Calibri" w:hAnsi="Calibri"/>
                <w:b/>
                <w:sz w:val="24"/>
                <w:szCs w:val="24"/>
                <w:lang w:eastAsia="ar-SA"/>
              </w:rPr>
              <w:t>Pełna nazwa/firma: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 xml:space="preserve"> 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............................................................................................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............</w:t>
            </w:r>
            <w:r w:rsidR="00FF5CC7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.........</w:t>
            </w:r>
            <w:r w:rsidR="00641A71">
              <w:rPr>
                <w:rFonts w:ascii="Calibri" w:eastAsia="Calibri" w:hAnsi="Calibri"/>
                <w:sz w:val="24"/>
                <w:szCs w:val="24"/>
                <w:lang w:eastAsia="ar-SA"/>
              </w:rPr>
              <w:t>.</w:t>
            </w:r>
          </w:p>
          <w:p w14:paraId="204D7377" w14:textId="30E804C9" w:rsidR="00F33E1E" w:rsidRPr="00F06A95" w:rsidRDefault="00F33E1E" w:rsidP="00641A71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  <w:r w:rsidRPr="00F06A95">
              <w:rPr>
                <w:rFonts w:ascii="Calibri" w:eastAsia="Calibri" w:hAnsi="Calibri"/>
                <w:b/>
                <w:sz w:val="24"/>
                <w:szCs w:val="24"/>
                <w:lang w:eastAsia="ar-SA"/>
              </w:rPr>
              <w:t>Adres: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ab/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 xml:space="preserve"> 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.....................................................................................................................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..........</w:t>
            </w:r>
            <w:r w:rsidR="00A0024D">
              <w:rPr>
                <w:rFonts w:ascii="Calibri" w:eastAsia="Calibri" w:hAnsi="Calibri"/>
                <w:sz w:val="24"/>
                <w:szCs w:val="24"/>
                <w:lang w:eastAsia="ar-SA"/>
              </w:rPr>
              <w:t>........</w:t>
            </w:r>
          </w:p>
          <w:p w14:paraId="56536CC7" w14:textId="77777777" w:rsidR="00F33E1E" w:rsidRPr="00F06A95" w:rsidRDefault="00F33E1E" w:rsidP="00F33E1E">
            <w:pPr>
              <w:spacing w:line="360" w:lineRule="auto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b/>
                <w:bCs/>
                <w:sz w:val="24"/>
                <w:szCs w:val="24"/>
                <w:lang w:eastAsia="ar-SA"/>
              </w:rPr>
              <w:t>reprezentowany przez: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 xml:space="preserve"> .............................................................................................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.........</w:t>
            </w:r>
            <w:r w:rsidR="00FF5CC7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</w:t>
            </w:r>
          </w:p>
          <w:p w14:paraId="5980F23F" w14:textId="77777777" w:rsidR="00F33E1E" w:rsidRPr="00F06A95" w:rsidRDefault="00F33E1E" w:rsidP="00F33E1E">
            <w:pP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</w:p>
        </w:tc>
      </w:tr>
    </w:tbl>
    <w:p w14:paraId="49EBC0CF" w14:textId="77777777" w:rsidR="00F33E1E" w:rsidRPr="00F06A95" w:rsidRDefault="00F33E1E" w:rsidP="00F33E1E">
      <w:pPr>
        <w:spacing w:line="259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p w14:paraId="16F29B0C" w14:textId="22F0CBD8" w:rsidR="00811FCE" w:rsidRPr="00941610" w:rsidRDefault="00391B70" w:rsidP="00034735">
      <w:pPr>
        <w:spacing w:before="120" w:line="360" w:lineRule="auto"/>
        <w:rPr>
          <w:rFonts w:ascii="Calibri" w:eastAsia="Calibri" w:hAnsi="Calibri"/>
          <w:b/>
          <w:sz w:val="24"/>
          <w:szCs w:val="24"/>
          <w:lang w:eastAsia="en-US"/>
        </w:rPr>
      </w:pPr>
      <w:r w:rsidRPr="00F06A95">
        <w:rPr>
          <w:rFonts w:ascii="Calibri" w:eastAsia="Calibri" w:hAnsi="Calibri"/>
          <w:sz w:val="24"/>
          <w:szCs w:val="24"/>
          <w:lang w:eastAsia="en-US"/>
        </w:rPr>
        <w:t>Na potrzeby postępowania o udzielenie zamówienia publicznego</w:t>
      </w:r>
      <w:r w:rsidR="00837392" w:rsidRPr="00F06A95">
        <w:rPr>
          <w:rFonts w:ascii="Calibri" w:eastAsia="Calibri" w:hAnsi="Calibri"/>
          <w:sz w:val="24"/>
          <w:szCs w:val="24"/>
          <w:lang w:eastAsia="en-US"/>
        </w:rPr>
        <w:t>,</w:t>
      </w:r>
      <w:r w:rsidR="0023323F" w:rsidRPr="00F06A95">
        <w:rPr>
          <w:rFonts w:ascii="Calibri" w:eastAsia="Calibri" w:hAnsi="Calibri"/>
          <w:sz w:val="24"/>
          <w:szCs w:val="24"/>
          <w:lang w:eastAsia="en-US"/>
        </w:rPr>
        <w:t xml:space="preserve"> prowadzonego w trybie podstawowym</w:t>
      </w:r>
      <w:r w:rsidR="001B6031" w:rsidRPr="00F06A95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FE43B5" w:rsidRPr="00F06A95">
        <w:rPr>
          <w:rFonts w:ascii="Calibri" w:eastAsia="Calibri" w:hAnsi="Calibri"/>
          <w:sz w:val="24"/>
          <w:szCs w:val="24"/>
          <w:lang w:eastAsia="en-US"/>
        </w:rPr>
        <w:t xml:space="preserve">bez przeprowadzenia </w:t>
      </w:r>
      <w:r w:rsidR="001B6031" w:rsidRPr="00F06A95">
        <w:rPr>
          <w:rFonts w:ascii="Calibri" w:eastAsia="Calibri" w:hAnsi="Calibri"/>
          <w:sz w:val="24"/>
          <w:szCs w:val="24"/>
          <w:lang w:eastAsia="en-US"/>
        </w:rPr>
        <w:t>negocjacji</w:t>
      </w:r>
      <w:r w:rsidRPr="00F06A95">
        <w:rPr>
          <w:rFonts w:ascii="Calibri" w:eastAsia="Calibri" w:hAnsi="Calibri"/>
          <w:sz w:val="24"/>
          <w:szCs w:val="24"/>
          <w:lang w:eastAsia="en-US"/>
        </w:rPr>
        <w:t xml:space="preserve"> pn.</w:t>
      </w:r>
      <w:r w:rsidR="004B0C7E" w:rsidRPr="00F06A95">
        <w:rPr>
          <w:rFonts w:ascii="Calibri" w:eastAsia="Calibri" w:hAnsi="Calibri"/>
          <w:sz w:val="24"/>
          <w:szCs w:val="24"/>
          <w:lang w:eastAsia="en-US"/>
        </w:rPr>
        <w:t>:</w:t>
      </w:r>
      <w:r w:rsidR="008F06D0">
        <w:rPr>
          <w:rFonts w:ascii="Calibri" w:eastAsia="Calibri" w:hAnsi="Calibri"/>
          <w:b/>
          <w:sz w:val="24"/>
          <w:szCs w:val="24"/>
          <w:lang w:eastAsia="en-US"/>
        </w:rPr>
        <w:t xml:space="preserve"> </w:t>
      </w:r>
      <w:r w:rsidR="00960CA9" w:rsidRPr="00960CA9">
        <w:rPr>
          <w:rFonts w:ascii="Calibri" w:eastAsia="Calibri" w:hAnsi="Calibri"/>
          <w:b/>
          <w:bCs/>
          <w:sz w:val="24"/>
          <w:szCs w:val="24"/>
          <w:lang w:eastAsia="en-US"/>
        </w:rPr>
        <w:t>Modernizacja nawierzchni asfaltowej ul. Reja i ul. Strumykowej w Karolewie</w:t>
      </w:r>
      <w:r w:rsidR="0023323F" w:rsidRPr="006C55C6">
        <w:rPr>
          <w:rFonts w:ascii="Calibri" w:eastAsia="Calibri" w:hAnsi="Calibri"/>
          <w:iCs/>
          <w:sz w:val="24"/>
          <w:szCs w:val="24"/>
          <w:lang w:eastAsia="en-US"/>
        </w:rPr>
        <w:t>,</w:t>
      </w:r>
      <w:r w:rsidRPr="00F06A95">
        <w:rPr>
          <w:rFonts w:ascii="Calibri" w:eastAsia="Calibri" w:hAnsi="Calibri"/>
          <w:b/>
          <w:i/>
          <w:sz w:val="24"/>
          <w:szCs w:val="24"/>
          <w:lang w:eastAsia="en-US"/>
        </w:rPr>
        <w:t xml:space="preserve"> </w:t>
      </w:r>
      <w:r w:rsidRPr="00F06A95">
        <w:rPr>
          <w:rFonts w:ascii="Calibri" w:eastAsia="Calibri" w:hAnsi="Calibri"/>
          <w:sz w:val="24"/>
          <w:szCs w:val="24"/>
          <w:lang w:eastAsia="en-US"/>
        </w:rPr>
        <w:t>prowadzonego przez Gminę Klembów, oświadczam, co następuje:</w:t>
      </w:r>
    </w:p>
    <w:p w14:paraId="66ED8499" w14:textId="77777777" w:rsidR="0070143B" w:rsidRPr="0054763D" w:rsidRDefault="0070143B" w:rsidP="00034735">
      <w:pPr>
        <w:spacing w:before="120" w:line="360" w:lineRule="auto"/>
        <w:rPr>
          <w:rFonts w:ascii="Calibri" w:eastAsia="Calibri" w:hAnsi="Calibri"/>
          <w:b/>
          <w:bCs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33E1E" w:rsidRPr="00F06A95" w14:paraId="3FA66829" w14:textId="77777777" w:rsidTr="00734564">
        <w:tc>
          <w:tcPr>
            <w:tcW w:w="9212" w:type="dxa"/>
            <w:shd w:val="clear" w:color="auto" w:fill="767171"/>
          </w:tcPr>
          <w:p w14:paraId="7B351CFF" w14:textId="77777777" w:rsidR="00F33E1E" w:rsidRPr="00227008" w:rsidRDefault="00F506C9" w:rsidP="00F33E1E">
            <w:pPr>
              <w:spacing w:before="120" w:line="360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227008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Oświadczenie o spełnianiu warunków udziału w postępowaniu</w:t>
            </w:r>
          </w:p>
        </w:tc>
      </w:tr>
      <w:tr w:rsidR="00F33E1E" w:rsidRPr="00F06A95" w14:paraId="3E486AED" w14:textId="77777777" w:rsidTr="0094031B">
        <w:tc>
          <w:tcPr>
            <w:tcW w:w="9212" w:type="dxa"/>
          </w:tcPr>
          <w:p w14:paraId="6DF6BABE" w14:textId="77777777" w:rsidR="00F33E1E" w:rsidRPr="00F06A95" w:rsidRDefault="00F33E1E" w:rsidP="00B36B86">
            <w:pPr>
              <w:spacing w:before="240" w:after="120" w:line="480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Oświadczam, że spełniam warunki udziału w postępowaniu określone przez Zamawiającego              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w Rozdziale IX</w:t>
            </w:r>
            <w:r w:rsidR="000970D7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S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pecyfikacji</w:t>
            </w:r>
            <w:r w:rsidR="000970D7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Warunków Z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amówienia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(SWZ)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. </w:t>
            </w:r>
          </w:p>
          <w:p w14:paraId="2D6700AA" w14:textId="77777777" w:rsidR="009B5B53" w:rsidRPr="00F06A95" w:rsidRDefault="009B5B53" w:rsidP="003A7C23">
            <w:pPr>
              <w:spacing w:before="240" w:after="120" w:line="480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63913420" w14:textId="77777777" w:rsidR="00F33E1E" w:rsidRPr="00F06A95" w:rsidRDefault="00391B70" w:rsidP="00391B70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M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iejscowość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F33E1E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</w:t>
            </w:r>
            <w:r w:rsidR="00227008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</w:t>
            </w:r>
          </w:p>
          <w:p w14:paraId="54899C92" w14:textId="2D0779F2" w:rsidR="00F33E1E" w:rsidRPr="00F06A95" w:rsidRDefault="00F33E1E" w:rsidP="00F33E1E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391B70"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</w:t>
            </w:r>
            <w:r w:rsidR="00AA1C18"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</w:t>
            </w:r>
            <w:r w:rsidR="00D46B73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</w:t>
            </w:r>
            <w:r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6B91BA87" w14:textId="77777777" w:rsidR="00A55ABC" w:rsidRDefault="00A55ABC" w:rsidP="00952A86">
      <w:pPr>
        <w:spacing w:before="120" w:line="360" w:lineRule="auto"/>
        <w:rPr>
          <w:rFonts w:ascii="Calibri" w:eastAsia="Calibri" w:hAnsi="Calibri"/>
          <w:sz w:val="24"/>
          <w:szCs w:val="24"/>
          <w:lang w:eastAsia="en-US"/>
        </w:rPr>
      </w:pPr>
    </w:p>
    <w:p w14:paraId="1A8957EA" w14:textId="77777777" w:rsidR="003A6DA7" w:rsidRPr="00F06A95" w:rsidRDefault="003A6DA7" w:rsidP="00952A86">
      <w:pPr>
        <w:spacing w:before="120" w:line="360" w:lineRule="auto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F33E1E" w:rsidRPr="00F06A95" w14:paraId="2782F105" w14:textId="77777777" w:rsidTr="00734564">
        <w:tc>
          <w:tcPr>
            <w:tcW w:w="9212" w:type="dxa"/>
            <w:shd w:val="clear" w:color="auto" w:fill="767171"/>
          </w:tcPr>
          <w:p w14:paraId="1A5AC6A2" w14:textId="77777777" w:rsidR="00F33E1E" w:rsidRPr="005061E3" w:rsidRDefault="000F3CE6" w:rsidP="00F33E1E">
            <w:pPr>
              <w:spacing w:before="120" w:line="360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5061E3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lastRenderedPageBreak/>
              <w:t>Informacje w związku z poleganiem na zasobach innych podmiotów</w:t>
            </w:r>
          </w:p>
        </w:tc>
      </w:tr>
      <w:tr w:rsidR="00F33E1E" w:rsidRPr="00F06A95" w14:paraId="4D6B0A5D" w14:textId="77777777" w:rsidTr="0094031B">
        <w:tc>
          <w:tcPr>
            <w:tcW w:w="9212" w:type="dxa"/>
          </w:tcPr>
          <w:p w14:paraId="6565212F" w14:textId="77777777" w:rsidR="00391B70" w:rsidRPr="00F06A95" w:rsidRDefault="00F33E1E" w:rsidP="005061E3">
            <w:pPr>
              <w:spacing w:before="240" w:after="120" w:line="480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Oświadczam, że w celu wykazania spełniania warunków udziału w postępowaniu, określonych p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rzez Zamawiającego w Rozdziale IX</w:t>
            </w:r>
            <w:r w:rsidR="00AD69F4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S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pecyfikacji</w:t>
            </w:r>
            <w:r w:rsidR="00AD69F4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Warunków Z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amówienia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(SWZ)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polegam na zasobach następu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jącego/ych podmiotu/ów: …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, w następującym zakresie: ……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………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……………………………………………………………………………………</w:t>
            </w:r>
            <w:r w:rsidR="005061E3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……………………………………………..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</w:p>
          <w:p w14:paraId="73B6F624" w14:textId="77777777" w:rsidR="00F33E1E" w:rsidRDefault="003A7C23" w:rsidP="003A7C23">
            <w:pPr>
              <w:spacing w:before="240" w:after="120" w:line="480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</w:p>
          <w:p w14:paraId="4D0DBCC3" w14:textId="77777777" w:rsidR="009B5B53" w:rsidRPr="00F06A95" w:rsidRDefault="009B5B53" w:rsidP="003A7C23">
            <w:pPr>
              <w:spacing w:before="240" w:after="120" w:line="480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230F5E15" w14:textId="77777777" w:rsidR="00F33E1E" w:rsidRPr="00F06A95" w:rsidRDefault="00391B70" w:rsidP="00391B70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M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iejscowość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F33E1E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</w:t>
            </w:r>
            <w:r w:rsidR="005061E3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</w:t>
            </w:r>
          </w:p>
          <w:p w14:paraId="1F990BEB" w14:textId="6B76A438" w:rsidR="00F33E1E" w:rsidRPr="00F06A95" w:rsidRDefault="00F33E1E" w:rsidP="00F33E1E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391B70"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</w:t>
            </w:r>
            <w:r w:rsidR="00D46B73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</w:t>
            </w:r>
            <w:r w:rsidR="00C4627C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</w:t>
            </w:r>
            <w:r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42B4226F" w14:textId="77777777" w:rsidR="00D61724" w:rsidRPr="00F06A95" w:rsidRDefault="00D61724" w:rsidP="005B2D6B">
      <w:pPr>
        <w:spacing w:before="120" w:line="360" w:lineRule="auto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33E1E" w:rsidRPr="00F06A95" w14:paraId="61304CD6" w14:textId="77777777" w:rsidTr="00734564">
        <w:tc>
          <w:tcPr>
            <w:tcW w:w="9212" w:type="dxa"/>
            <w:shd w:val="clear" w:color="auto" w:fill="767171"/>
          </w:tcPr>
          <w:p w14:paraId="36B1E1CD" w14:textId="77777777" w:rsidR="00F33E1E" w:rsidRPr="005061E3" w:rsidRDefault="000F3CE6" w:rsidP="00F33E1E">
            <w:pPr>
              <w:spacing w:before="120" w:line="360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5061E3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Oświadczenie dotyczące podanych informacji</w:t>
            </w:r>
          </w:p>
        </w:tc>
      </w:tr>
      <w:tr w:rsidR="00F33E1E" w:rsidRPr="00F06A95" w14:paraId="065B1483" w14:textId="77777777" w:rsidTr="0094031B">
        <w:tc>
          <w:tcPr>
            <w:tcW w:w="9212" w:type="dxa"/>
          </w:tcPr>
          <w:p w14:paraId="1500A601" w14:textId="77777777" w:rsidR="00F33E1E" w:rsidRPr="00F06A95" w:rsidRDefault="00F33E1E" w:rsidP="005061E3">
            <w:pPr>
              <w:spacing w:before="240" w:after="120" w:line="480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Oświadczam, że wszystkie informacje podane w powyższych oświadczeniach są aktualne 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i zgodne z prawdą oraz zostały przedstawione z pełną świadomością konsekwencji wprowadzenia Zamawiającego w błąd przy przed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stawieniu informacji.          </w:t>
            </w:r>
          </w:p>
          <w:p w14:paraId="54ED3C4B" w14:textId="77777777" w:rsidR="00391B70" w:rsidRDefault="00391B70" w:rsidP="003A7C23">
            <w:pPr>
              <w:spacing w:before="240" w:after="120" w:line="480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2C2EF179" w14:textId="77777777" w:rsidR="009B5B53" w:rsidRDefault="009B5B53" w:rsidP="003A7C23">
            <w:pPr>
              <w:spacing w:before="240" w:after="120" w:line="480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1FF27BD6" w14:textId="77777777" w:rsidR="009B5B53" w:rsidRPr="00F06A95" w:rsidRDefault="009B5B53" w:rsidP="003A7C23">
            <w:pPr>
              <w:spacing w:before="240" w:after="120" w:line="480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34858228" w14:textId="77777777" w:rsidR="00F33E1E" w:rsidRPr="00F06A95" w:rsidRDefault="00391B70" w:rsidP="00391B70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M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iejscowość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F33E1E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 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</w:t>
            </w:r>
            <w:r w:rsidR="005061E3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</w:t>
            </w:r>
          </w:p>
          <w:p w14:paraId="00DF01F7" w14:textId="14C76B86" w:rsidR="00F33E1E" w:rsidRPr="00641A71" w:rsidRDefault="00F33E1E" w:rsidP="00F33E1E">
            <w:pPr>
              <w:spacing w:before="120" w:after="120"/>
              <w:jc w:val="both"/>
              <w:rPr>
                <w:rFonts w:ascii="Calibri" w:eastAsia="Calibri" w:hAnsi="Calibri"/>
                <w:iCs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D700F3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</w:t>
            </w:r>
            <w:r w:rsidR="00D46B73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</w:t>
            </w:r>
            <w:r w:rsidR="00D700F3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</w:t>
            </w:r>
            <w:r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505757B3" w14:textId="77777777" w:rsidR="003A7C23" w:rsidRPr="00024D64" w:rsidRDefault="003A7C23">
      <w:pPr>
        <w:rPr>
          <w:rFonts w:ascii="Calibri Light" w:hAnsi="Calibri Light" w:cs="Calibri Light"/>
          <w:b/>
          <w:sz w:val="24"/>
          <w:szCs w:val="24"/>
        </w:rPr>
      </w:pPr>
    </w:p>
    <w:sectPr w:rsidR="003A7C23" w:rsidRPr="00024D64" w:rsidSect="00F04D2E">
      <w:headerReference w:type="default" r:id="rId7"/>
      <w:footerReference w:type="default" r:id="rId8"/>
      <w:type w:val="continuous"/>
      <w:pgSz w:w="11906" w:h="16838"/>
      <w:pgMar w:top="1977" w:right="1417" w:bottom="899" w:left="1417" w:header="708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5EC77" w14:textId="77777777" w:rsidR="00554694" w:rsidRDefault="00554694" w:rsidP="001555DB">
      <w:r>
        <w:separator/>
      </w:r>
    </w:p>
  </w:endnote>
  <w:endnote w:type="continuationSeparator" w:id="0">
    <w:p w14:paraId="3024D62B" w14:textId="77777777" w:rsidR="00554694" w:rsidRDefault="00554694" w:rsidP="0015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DA9F2" w14:textId="77777777" w:rsidR="00BA3D29" w:rsidRDefault="00B404DB">
    <w:pPr>
      <w:pStyle w:val="Stopka"/>
      <w:jc w:val="center"/>
    </w:pPr>
    <w:r>
      <w:fldChar w:fldCharType="begin"/>
    </w:r>
    <w:r w:rsidR="00A43A5A">
      <w:instrText>PAGE   \* MERGEFORMAT</w:instrText>
    </w:r>
    <w:r>
      <w:fldChar w:fldCharType="separate"/>
    </w:r>
    <w:r w:rsidR="00D700F3">
      <w:rPr>
        <w:noProof/>
      </w:rPr>
      <w:t>1</w:t>
    </w:r>
    <w:r>
      <w:rPr>
        <w:noProof/>
      </w:rPr>
      <w:fldChar w:fldCharType="end"/>
    </w:r>
  </w:p>
  <w:p w14:paraId="406D6F7F" w14:textId="77777777" w:rsidR="002B7127" w:rsidRDefault="002B712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C5BDF" w14:textId="77777777" w:rsidR="00554694" w:rsidRDefault="00554694" w:rsidP="001555DB">
      <w:r>
        <w:separator/>
      </w:r>
    </w:p>
  </w:footnote>
  <w:footnote w:type="continuationSeparator" w:id="0">
    <w:p w14:paraId="485A50FC" w14:textId="77777777" w:rsidR="00554694" w:rsidRDefault="00554694" w:rsidP="00155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8F30F" w14:textId="77777777" w:rsidR="00F04D2E" w:rsidRDefault="00F04D2E" w:rsidP="00F04D2E">
    <w:pPr>
      <w:ind w:left="-284"/>
      <w:rPr>
        <w:b/>
        <w:sz w:val="16"/>
        <w:szCs w:val="16"/>
      </w:rPr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14:paraId="6AD17F02" w14:textId="77777777" w:rsidR="00F04D2E" w:rsidRPr="002C3878" w:rsidRDefault="00F04D2E" w:rsidP="002E3E0D">
    <w:pPr>
      <w:ind w:left="3256" w:firstLine="992"/>
      <w:rPr>
        <w:rFonts w:ascii="Cambria" w:hAnsi="Cambria"/>
        <w:sz w:val="24"/>
        <w:szCs w:val="24"/>
      </w:rPr>
    </w:pPr>
    <w:r>
      <w:rPr>
        <w:b/>
        <w:sz w:val="22"/>
        <w:szCs w:val="22"/>
      </w:rPr>
      <w:t xml:space="preserve">    </w:t>
    </w:r>
  </w:p>
  <w:p w14:paraId="0202539C" w14:textId="77777777" w:rsidR="001555DB" w:rsidRDefault="00185300">
    <w:pPr>
      <w:pStyle w:val="Nagwek"/>
    </w:pPr>
    <w:r>
      <w:rPr>
        <w:noProof/>
        <w:color w:val="339966"/>
      </w:rPr>
      <w:pict w14:anchorId="27EE0D43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3" type="#_x0000_t32" style="position:absolute;margin-left:0;margin-top:20.15pt;width:485.25pt;height:0;z-index:251657728" o:connectortype="straight" strokecolor="green" strokeweight="1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ED766544"/>
    <w:name w:val="WW8Num3"/>
    <w:lvl w:ilvl="0">
      <w:start w:val="1"/>
      <w:numFmt w:val="decimal"/>
      <w:pStyle w:val="Tekstpodstawowy31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ourier New" w:hAnsi="Courier New" w:cs="Courier New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ourier New" w:hAnsi="Courier New" w:cs="Courier New"/>
      </w:r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5" w15:restartNumberingAfterBreak="0">
    <w:nsid w:val="00000007"/>
    <w:multiLevelType w:val="multilevel"/>
    <w:tmpl w:val="00000007"/>
    <w:name w:val="WW8Num9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47"/>
        </w:tabs>
        <w:ind w:left="1047" w:hanging="72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374" w:hanging="720"/>
      </w:pPr>
      <w:rPr>
        <w:rFonts w:ascii="Arial" w:hAnsi="Arial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61"/>
        </w:tabs>
        <w:ind w:left="2061" w:hanging="1080"/>
      </w:pPr>
      <w:rPr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8"/>
        </w:tabs>
        <w:ind w:left="2388" w:hanging="1080"/>
      </w:pPr>
    </w:lvl>
    <w:lvl w:ilvl="5">
      <w:start w:val="1"/>
      <w:numFmt w:val="decimal"/>
      <w:lvlText w:val="%1.%2.%3.%4.%5.%6."/>
      <w:lvlJc w:val="left"/>
      <w:pPr>
        <w:tabs>
          <w:tab w:val="num" w:pos="3075"/>
        </w:tabs>
        <w:ind w:left="3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402"/>
        </w:tabs>
        <w:ind w:left="34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89"/>
        </w:tabs>
        <w:ind w:left="408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776"/>
        </w:tabs>
        <w:ind w:left="4776" w:hanging="2160"/>
      </w:pPr>
    </w:lvl>
  </w:abstractNum>
  <w:abstractNum w:abstractNumId="6" w15:restartNumberingAfterBreak="0">
    <w:nsid w:val="00000008"/>
    <w:multiLevelType w:val="multi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8" w15:restartNumberingAfterBreak="0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</w:rPr>
    </w:lvl>
  </w:abstractNum>
  <w:abstractNum w:abstractNumId="9" w15:restartNumberingAfterBreak="0">
    <w:nsid w:val="0000000B"/>
    <w:multiLevelType w:val="multilevel"/>
    <w:tmpl w:val="0000000B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11" w15:restartNumberingAfterBreak="0">
    <w:nsid w:val="0000000E"/>
    <w:multiLevelType w:val="multilevel"/>
    <w:tmpl w:val="DE782250"/>
    <w:name w:val="WW8Num2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mbria" w:eastAsia="Times New Roman" w:hAnsi="Cambria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2" w15:restartNumberingAfterBreak="0">
    <w:nsid w:val="0000000F"/>
    <w:multiLevelType w:val="multilevel"/>
    <w:tmpl w:val="CFB01C70"/>
    <w:name w:val="WW8Num2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3" w15:restartNumberingAfterBreak="0">
    <w:nsid w:val="00000010"/>
    <w:multiLevelType w:val="singleLevel"/>
    <w:tmpl w:val="E6FA9166"/>
    <w:name w:val="WW8Num2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720"/>
      </w:pPr>
      <w:rPr>
        <w:rFonts w:ascii="Cambria" w:eastAsia="Times New Roman" w:hAnsi="Cambria" w:cs="Times New Roman" w:hint="default"/>
      </w:rPr>
    </w:lvl>
  </w:abstractNum>
  <w:abstractNum w:abstractNumId="14" w15:restartNumberingAfterBreak="0">
    <w:nsid w:val="00000011"/>
    <w:multiLevelType w:val="multilevel"/>
    <w:tmpl w:val="00000011"/>
    <w:name w:val="WW8Num2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90"/>
      </w:p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70"/>
        </w:tabs>
        <w:ind w:left="1470" w:hanging="720"/>
      </w:pPr>
    </w:lvl>
    <w:lvl w:ilvl="3">
      <w:start w:val="1"/>
      <w:numFmt w:val="decimal"/>
      <w:lvlText w:val="%1.%2.%3.%4."/>
      <w:lvlJc w:val="left"/>
      <w:pPr>
        <w:tabs>
          <w:tab w:val="num" w:pos="2010"/>
        </w:tabs>
        <w:ind w:left="2010" w:hanging="1080"/>
      </w:pPr>
    </w:lvl>
    <w:lvl w:ilvl="4">
      <w:start w:val="1"/>
      <w:numFmt w:val="decimal"/>
      <w:lvlText w:val="%1.%2.%3.%4.%5."/>
      <w:lvlJc w:val="left"/>
      <w:pPr>
        <w:tabs>
          <w:tab w:val="num" w:pos="2190"/>
        </w:tabs>
        <w:ind w:left="2190" w:hanging="1080"/>
      </w:p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50"/>
        </w:tabs>
        <w:ind w:left="345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990"/>
        </w:tabs>
        <w:ind w:left="3990" w:hanging="2160"/>
      </w:pPr>
    </w:lvl>
  </w:abstractNum>
  <w:abstractNum w:abstractNumId="15" w15:restartNumberingAfterBreak="0">
    <w:nsid w:val="00000012"/>
    <w:multiLevelType w:val="multi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singleLevel"/>
    <w:tmpl w:val="00000013"/>
    <w:name w:val="WW8Num2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multilevel"/>
    <w:tmpl w:val="B8F06794"/>
    <w:name w:val="WW8Num2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Cambria" w:eastAsia="Times New Roman" w:hAnsi="Cambri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8" w15:restartNumberingAfterBreak="0">
    <w:nsid w:val="00000015"/>
    <w:multiLevelType w:val="singleLevel"/>
    <w:tmpl w:val="62105D2E"/>
    <w:name w:val="WW8Num2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0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1" w15:restartNumberingAfterBreak="0">
    <w:nsid w:val="00000018"/>
    <w:multiLevelType w:val="multilevel"/>
    <w:tmpl w:val="00000018"/>
    <w:name w:val="WW8Num3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2" w15:restartNumberingAfterBreak="0">
    <w:nsid w:val="00000019"/>
    <w:multiLevelType w:val="multilevel"/>
    <w:tmpl w:val="9872C80E"/>
    <w:name w:val="WW8Num2332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0000001A"/>
    <w:multiLevelType w:val="multilevel"/>
    <w:tmpl w:val="0000001A"/>
    <w:name w:val="WW8Num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D"/>
    <w:multiLevelType w:val="singleLevel"/>
    <w:tmpl w:val="0000001D"/>
    <w:name w:val="WW8Num37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OpenSymbol"/>
      </w:rPr>
    </w:lvl>
  </w:abstractNum>
  <w:abstractNum w:abstractNumId="26" w15:restartNumberingAfterBreak="0">
    <w:nsid w:val="0290012A"/>
    <w:multiLevelType w:val="hybridMultilevel"/>
    <w:tmpl w:val="1BE8F7B4"/>
    <w:lvl w:ilvl="0" w:tplc="5B40FB0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64492D"/>
    <w:multiLevelType w:val="hybridMultilevel"/>
    <w:tmpl w:val="E3167754"/>
    <w:lvl w:ilvl="0" w:tplc="3DE017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3B362B"/>
    <w:multiLevelType w:val="multilevel"/>
    <w:tmpl w:val="DF542706"/>
    <w:name w:val="WW8Num23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9" w15:restartNumberingAfterBreak="0">
    <w:nsid w:val="0B033693"/>
    <w:multiLevelType w:val="hybridMultilevel"/>
    <w:tmpl w:val="3FB2F7CE"/>
    <w:lvl w:ilvl="0" w:tplc="2F1EE2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C41FB"/>
    <w:multiLevelType w:val="hybridMultilevel"/>
    <w:tmpl w:val="D0F628CC"/>
    <w:lvl w:ilvl="0" w:tplc="B62C2410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0F7A7D34"/>
    <w:multiLevelType w:val="hybridMultilevel"/>
    <w:tmpl w:val="FDCE6CFA"/>
    <w:name w:val="WW8Num42"/>
    <w:lvl w:ilvl="0" w:tplc="4272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1" w:tplc="0DFE2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1B50781"/>
    <w:multiLevelType w:val="hybridMultilevel"/>
    <w:tmpl w:val="C910E6E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3" w15:restartNumberingAfterBreak="0">
    <w:nsid w:val="14F65031"/>
    <w:multiLevelType w:val="hybridMultilevel"/>
    <w:tmpl w:val="4B5A2FC4"/>
    <w:name w:val="WW8Num4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BC17352"/>
    <w:multiLevelType w:val="multilevel"/>
    <w:tmpl w:val="D13442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20905E0A"/>
    <w:multiLevelType w:val="hybridMultilevel"/>
    <w:tmpl w:val="E0CEE636"/>
    <w:lvl w:ilvl="0" w:tplc="6002C7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15202F7"/>
    <w:multiLevelType w:val="multilevel"/>
    <w:tmpl w:val="2572D7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Calibri" w:hint="default"/>
      </w:rPr>
    </w:lvl>
  </w:abstractNum>
  <w:abstractNum w:abstractNumId="37" w15:restartNumberingAfterBreak="0">
    <w:nsid w:val="21B41EF6"/>
    <w:multiLevelType w:val="hybridMultilevel"/>
    <w:tmpl w:val="E292AB6E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BA0279"/>
    <w:multiLevelType w:val="hybridMultilevel"/>
    <w:tmpl w:val="EF820D40"/>
    <w:lvl w:ilvl="0" w:tplc="AD2CEF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3676192"/>
    <w:multiLevelType w:val="multilevel"/>
    <w:tmpl w:val="91E43F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0" w15:restartNumberingAfterBreak="0">
    <w:nsid w:val="258C2F01"/>
    <w:multiLevelType w:val="hybridMultilevel"/>
    <w:tmpl w:val="949214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645EC7"/>
    <w:multiLevelType w:val="multilevel"/>
    <w:tmpl w:val="CFB01C70"/>
    <w:name w:val="WW8Num2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42" w15:restartNumberingAfterBreak="0">
    <w:nsid w:val="28B84AF4"/>
    <w:multiLevelType w:val="hybridMultilevel"/>
    <w:tmpl w:val="4B3A3DC0"/>
    <w:lvl w:ilvl="0" w:tplc="391EBE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F9B110C"/>
    <w:multiLevelType w:val="multilevel"/>
    <w:tmpl w:val="26DC194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375026C7"/>
    <w:multiLevelType w:val="hybridMultilevel"/>
    <w:tmpl w:val="C94E4396"/>
    <w:lvl w:ilvl="0" w:tplc="5DEA2E1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C77404"/>
    <w:multiLevelType w:val="hybridMultilevel"/>
    <w:tmpl w:val="236AEF44"/>
    <w:lvl w:ilvl="0" w:tplc="91502F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C33C75"/>
    <w:multiLevelType w:val="hybridMultilevel"/>
    <w:tmpl w:val="F968C238"/>
    <w:lvl w:ilvl="0" w:tplc="8B303A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0E5EDA"/>
    <w:multiLevelType w:val="hybridMultilevel"/>
    <w:tmpl w:val="FB06C06E"/>
    <w:lvl w:ilvl="0" w:tplc="BD62F7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BA43BD"/>
    <w:multiLevelType w:val="hybridMultilevel"/>
    <w:tmpl w:val="C90210AA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63935C0"/>
    <w:multiLevelType w:val="hybridMultilevel"/>
    <w:tmpl w:val="64E2C8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F675E6C"/>
    <w:multiLevelType w:val="hybridMultilevel"/>
    <w:tmpl w:val="5128F590"/>
    <w:lvl w:ilvl="0" w:tplc="37FE6BC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854126"/>
    <w:multiLevelType w:val="hybridMultilevel"/>
    <w:tmpl w:val="649C405E"/>
    <w:lvl w:ilvl="0" w:tplc="CF9E73E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B02A02"/>
    <w:multiLevelType w:val="multilevel"/>
    <w:tmpl w:val="D63C6D62"/>
    <w:lvl w:ilvl="0">
      <w:start w:val="1"/>
      <w:numFmt w:val="decimal"/>
      <w:lvlText w:val="%1."/>
      <w:lvlJc w:val="left"/>
      <w:pPr>
        <w:ind w:left="1145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3" w15:restartNumberingAfterBreak="0">
    <w:nsid w:val="5F3A0043"/>
    <w:multiLevelType w:val="multilevel"/>
    <w:tmpl w:val="E902B79C"/>
    <w:lvl w:ilvl="0">
      <w:start w:val="1"/>
      <w:numFmt w:val="decimal"/>
      <w:lvlText w:val="%1)"/>
      <w:lvlJc w:val="left"/>
      <w:pPr>
        <w:ind w:left="1145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4" w15:restartNumberingAfterBreak="0">
    <w:nsid w:val="5FD36CAF"/>
    <w:multiLevelType w:val="multilevel"/>
    <w:tmpl w:val="961E8BE2"/>
    <w:name w:val="WW8Num23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5" w15:restartNumberingAfterBreak="0">
    <w:nsid w:val="5FD8313E"/>
    <w:multiLevelType w:val="hybridMultilevel"/>
    <w:tmpl w:val="F2321054"/>
    <w:lvl w:ilvl="0" w:tplc="BD18C99C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6" w15:restartNumberingAfterBreak="0">
    <w:nsid w:val="60AA1FB4"/>
    <w:multiLevelType w:val="hybridMultilevel"/>
    <w:tmpl w:val="8A6CBCFA"/>
    <w:lvl w:ilvl="0" w:tplc="438A5612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7" w15:restartNumberingAfterBreak="0">
    <w:nsid w:val="633004B3"/>
    <w:multiLevelType w:val="hybridMultilevel"/>
    <w:tmpl w:val="60481C76"/>
    <w:lvl w:ilvl="0" w:tplc="31167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F85994"/>
    <w:multiLevelType w:val="hybridMultilevel"/>
    <w:tmpl w:val="A0AC95FC"/>
    <w:lvl w:ilvl="0" w:tplc="BD18C99C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9" w15:restartNumberingAfterBreak="0">
    <w:nsid w:val="69CE4D6B"/>
    <w:multiLevelType w:val="hybridMultilevel"/>
    <w:tmpl w:val="F43C3644"/>
    <w:lvl w:ilvl="0" w:tplc="416AD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856B69"/>
    <w:multiLevelType w:val="hybridMultilevel"/>
    <w:tmpl w:val="276CB786"/>
    <w:name w:val="WW8Num42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7A5CBC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C313310"/>
    <w:multiLevelType w:val="hybridMultilevel"/>
    <w:tmpl w:val="648239D4"/>
    <w:lvl w:ilvl="0" w:tplc="040693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932485">
    <w:abstractNumId w:val="1"/>
  </w:num>
  <w:num w:numId="2" w16cid:durableId="1236629280">
    <w:abstractNumId w:val="36"/>
  </w:num>
  <w:num w:numId="3" w16cid:durableId="781068752">
    <w:abstractNumId w:val="40"/>
  </w:num>
  <w:num w:numId="4" w16cid:durableId="984510680">
    <w:abstractNumId w:val="32"/>
  </w:num>
  <w:num w:numId="5" w16cid:durableId="493255524">
    <w:abstractNumId w:val="53"/>
  </w:num>
  <w:num w:numId="6" w16cid:durableId="772365296">
    <w:abstractNumId w:val="55"/>
  </w:num>
  <w:num w:numId="7" w16cid:durableId="633146647">
    <w:abstractNumId w:val="26"/>
  </w:num>
  <w:num w:numId="8" w16cid:durableId="1731027970">
    <w:abstractNumId w:val="49"/>
  </w:num>
  <w:num w:numId="9" w16cid:durableId="363605735">
    <w:abstractNumId w:val="47"/>
  </w:num>
  <w:num w:numId="10" w16cid:durableId="1642660644">
    <w:abstractNumId w:val="38"/>
  </w:num>
  <w:num w:numId="11" w16cid:durableId="744106159">
    <w:abstractNumId w:val="61"/>
  </w:num>
  <w:num w:numId="12" w16cid:durableId="554466010">
    <w:abstractNumId w:val="46"/>
  </w:num>
  <w:num w:numId="13" w16cid:durableId="1413425818">
    <w:abstractNumId w:val="57"/>
  </w:num>
  <w:num w:numId="14" w16cid:durableId="1327783745">
    <w:abstractNumId w:val="43"/>
  </w:num>
  <w:num w:numId="15" w16cid:durableId="1537817572">
    <w:abstractNumId w:val="58"/>
  </w:num>
  <w:num w:numId="16" w16cid:durableId="295796600">
    <w:abstractNumId w:val="45"/>
  </w:num>
  <w:num w:numId="17" w16cid:durableId="566769515">
    <w:abstractNumId w:val="59"/>
  </w:num>
  <w:num w:numId="18" w16cid:durableId="2002656336">
    <w:abstractNumId w:val="51"/>
  </w:num>
  <w:num w:numId="19" w16cid:durableId="618221702">
    <w:abstractNumId w:val="52"/>
  </w:num>
  <w:num w:numId="20" w16cid:durableId="1693144655">
    <w:abstractNumId w:val="34"/>
  </w:num>
  <w:num w:numId="21" w16cid:durableId="625241421">
    <w:abstractNumId w:val="56"/>
  </w:num>
  <w:num w:numId="22" w16cid:durableId="1339234901">
    <w:abstractNumId w:val="39"/>
  </w:num>
  <w:num w:numId="23" w16cid:durableId="1240286090">
    <w:abstractNumId w:val="44"/>
  </w:num>
  <w:num w:numId="24" w16cid:durableId="696321837">
    <w:abstractNumId w:val="29"/>
  </w:num>
  <w:num w:numId="25" w16cid:durableId="1736048986">
    <w:abstractNumId w:val="48"/>
  </w:num>
  <w:num w:numId="26" w16cid:durableId="1476601464">
    <w:abstractNumId w:val="50"/>
  </w:num>
  <w:num w:numId="27" w16cid:durableId="1150051994">
    <w:abstractNumId w:val="37"/>
  </w:num>
  <w:num w:numId="28" w16cid:durableId="864251708">
    <w:abstractNumId w:val="22"/>
  </w:num>
  <w:num w:numId="29" w16cid:durableId="782924674">
    <w:abstractNumId w:val="30"/>
  </w:num>
  <w:num w:numId="30" w16cid:durableId="1659652356">
    <w:abstractNumId w:val="27"/>
  </w:num>
  <w:num w:numId="31" w16cid:durableId="343820478">
    <w:abstractNumId w:val="42"/>
  </w:num>
  <w:num w:numId="32" w16cid:durableId="56319146">
    <w:abstractNumId w:val="3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3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5DB"/>
    <w:rsid w:val="0000328C"/>
    <w:rsid w:val="00012415"/>
    <w:rsid w:val="00020A34"/>
    <w:rsid w:val="00020DB3"/>
    <w:rsid w:val="00022CD1"/>
    <w:rsid w:val="0002326C"/>
    <w:rsid w:val="00024D64"/>
    <w:rsid w:val="00030310"/>
    <w:rsid w:val="00032DFA"/>
    <w:rsid w:val="000333CA"/>
    <w:rsid w:val="000340B3"/>
    <w:rsid w:val="00034735"/>
    <w:rsid w:val="0004030C"/>
    <w:rsid w:val="00054260"/>
    <w:rsid w:val="00054D7C"/>
    <w:rsid w:val="000612E3"/>
    <w:rsid w:val="00062BF9"/>
    <w:rsid w:val="00063893"/>
    <w:rsid w:val="0006554F"/>
    <w:rsid w:val="000705E8"/>
    <w:rsid w:val="0007106C"/>
    <w:rsid w:val="000939AD"/>
    <w:rsid w:val="000947CF"/>
    <w:rsid w:val="000970D7"/>
    <w:rsid w:val="000A26E3"/>
    <w:rsid w:val="000A39A7"/>
    <w:rsid w:val="000A5093"/>
    <w:rsid w:val="000A5E54"/>
    <w:rsid w:val="000A7AEC"/>
    <w:rsid w:val="000B02C6"/>
    <w:rsid w:val="000B0718"/>
    <w:rsid w:val="000B55DA"/>
    <w:rsid w:val="000B5FFF"/>
    <w:rsid w:val="000B721E"/>
    <w:rsid w:val="000C3CEE"/>
    <w:rsid w:val="000C60A2"/>
    <w:rsid w:val="000E3B09"/>
    <w:rsid w:val="000E4106"/>
    <w:rsid w:val="000E53B2"/>
    <w:rsid w:val="000F3418"/>
    <w:rsid w:val="000F3CE6"/>
    <w:rsid w:val="000F5D6C"/>
    <w:rsid w:val="000F725E"/>
    <w:rsid w:val="00120314"/>
    <w:rsid w:val="0012315B"/>
    <w:rsid w:val="001273C4"/>
    <w:rsid w:val="00130BF7"/>
    <w:rsid w:val="00133FCC"/>
    <w:rsid w:val="00136340"/>
    <w:rsid w:val="00137173"/>
    <w:rsid w:val="001403A6"/>
    <w:rsid w:val="0014235B"/>
    <w:rsid w:val="0014256B"/>
    <w:rsid w:val="0014516C"/>
    <w:rsid w:val="001472C6"/>
    <w:rsid w:val="001508FB"/>
    <w:rsid w:val="00153893"/>
    <w:rsid w:val="00153C81"/>
    <w:rsid w:val="001555DB"/>
    <w:rsid w:val="00155D31"/>
    <w:rsid w:val="0016140C"/>
    <w:rsid w:val="001738FA"/>
    <w:rsid w:val="00174DAD"/>
    <w:rsid w:val="00176934"/>
    <w:rsid w:val="00183A3F"/>
    <w:rsid w:val="00185300"/>
    <w:rsid w:val="00185770"/>
    <w:rsid w:val="00185B57"/>
    <w:rsid w:val="00185C72"/>
    <w:rsid w:val="0019184E"/>
    <w:rsid w:val="0019336B"/>
    <w:rsid w:val="001979BA"/>
    <w:rsid w:val="001A09EA"/>
    <w:rsid w:val="001A33BF"/>
    <w:rsid w:val="001A659B"/>
    <w:rsid w:val="001A75E9"/>
    <w:rsid w:val="001B1B77"/>
    <w:rsid w:val="001B6031"/>
    <w:rsid w:val="001B7AE6"/>
    <w:rsid w:val="001C31DC"/>
    <w:rsid w:val="001C64CE"/>
    <w:rsid w:val="001D450E"/>
    <w:rsid w:val="001D5088"/>
    <w:rsid w:val="001E503A"/>
    <w:rsid w:val="001F1EE8"/>
    <w:rsid w:val="001F44B4"/>
    <w:rsid w:val="00200F73"/>
    <w:rsid w:val="00204078"/>
    <w:rsid w:val="00205B25"/>
    <w:rsid w:val="00221C9F"/>
    <w:rsid w:val="00222EA8"/>
    <w:rsid w:val="00226897"/>
    <w:rsid w:val="00227008"/>
    <w:rsid w:val="00231D42"/>
    <w:rsid w:val="00231E00"/>
    <w:rsid w:val="00232450"/>
    <w:rsid w:val="0023323F"/>
    <w:rsid w:val="00260106"/>
    <w:rsid w:val="00265307"/>
    <w:rsid w:val="002662CD"/>
    <w:rsid w:val="00273582"/>
    <w:rsid w:val="0028075D"/>
    <w:rsid w:val="00284FFC"/>
    <w:rsid w:val="00290FBD"/>
    <w:rsid w:val="0029370E"/>
    <w:rsid w:val="00293ECE"/>
    <w:rsid w:val="00293F13"/>
    <w:rsid w:val="00296BAC"/>
    <w:rsid w:val="002A2477"/>
    <w:rsid w:val="002A3515"/>
    <w:rsid w:val="002B41DC"/>
    <w:rsid w:val="002B7127"/>
    <w:rsid w:val="002B790D"/>
    <w:rsid w:val="002C28B8"/>
    <w:rsid w:val="002C3878"/>
    <w:rsid w:val="002D6FCF"/>
    <w:rsid w:val="002E0A9D"/>
    <w:rsid w:val="002E3E0D"/>
    <w:rsid w:val="002E7A3E"/>
    <w:rsid w:val="002F0AAD"/>
    <w:rsid w:val="002F1D85"/>
    <w:rsid w:val="003016D2"/>
    <w:rsid w:val="00302A0A"/>
    <w:rsid w:val="003055FF"/>
    <w:rsid w:val="003061A8"/>
    <w:rsid w:val="003142AC"/>
    <w:rsid w:val="00322D70"/>
    <w:rsid w:val="00327CB9"/>
    <w:rsid w:val="00335878"/>
    <w:rsid w:val="00340CA0"/>
    <w:rsid w:val="003441D9"/>
    <w:rsid w:val="003508BD"/>
    <w:rsid w:val="00351103"/>
    <w:rsid w:val="00354A63"/>
    <w:rsid w:val="00361E63"/>
    <w:rsid w:val="00362869"/>
    <w:rsid w:val="00362BA5"/>
    <w:rsid w:val="0037107C"/>
    <w:rsid w:val="00372D04"/>
    <w:rsid w:val="00375864"/>
    <w:rsid w:val="00376705"/>
    <w:rsid w:val="00377B4D"/>
    <w:rsid w:val="003844CE"/>
    <w:rsid w:val="00387844"/>
    <w:rsid w:val="00391B70"/>
    <w:rsid w:val="00392372"/>
    <w:rsid w:val="00397167"/>
    <w:rsid w:val="003A2852"/>
    <w:rsid w:val="003A31FF"/>
    <w:rsid w:val="003A6DA7"/>
    <w:rsid w:val="003A7C23"/>
    <w:rsid w:val="003C72DA"/>
    <w:rsid w:val="003C773A"/>
    <w:rsid w:val="003D156F"/>
    <w:rsid w:val="003E4A70"/>
    <w:rsid w:val="003E7ADD"/>
    <w:rsid w:val="003E7E16"/>
    <w:rsid w:val="003F6235"/>
    <w:rsid w:val="003F6593"/>
    <w:rsid w:val="00400796"/>
    <w:rsid w:val="00402AE7"/>
    <w:rsid w:val="00405B89"/>
    <w:rsid w:val="00411DDD"/>
    <w:rsid w:val="00413F37"/>
    <w:rsid w:val="00415816"/>
    <w:rsid w:val="00421578"/>
    <w:rsid w:val="00421D65"/>
    <w:rsid w:val="00422532"/>
    <w:rsid w:val="00424651"/>
    <w:rsid w:val="00425496"/>
    <w:rsid w:val="00426C46"/>
    <w:rsid w:val="00430865"/>
    <w:rsid w:val="004379D4"/>
    <w:rsid w:val="004418DA"/>
    <w:rsid w:val="004473B6"/>
    <w:rsid w:val="004511E6"/>
    <w:rsid w:val="00451C33"/>
    <w:rsid w:val="00453907"/>
    <w:rsid w:val="00454A42"/>
    <w:rsid w:val="00456E08"/>
    <w:rsid w:val="00461156"/>
    <w:rsid w:val="00471CDE"/>
    <w:rsid w:val="00475B58"/>
    <w:rsid w:val="00487E6C"/>
    <w:rsid w:val="004A1F72"/>
    <w:rsid w:val="004A7312"/>
    <w:rsid w:val="004B0C7E"/>
    <w:rsid w:val="004B2014"/>
    <w:rsid w:val="004B4DB6"/>
    <w:rsid w:val="004B7367"/>
    <w:rsid w:val="004C3AB9"/>
    <w:rsid w:val="004E3D76"/>
    <w:rsid w:val="004E59CB"/>
    <w:rsid w:val="004E6ED9"/>
    <w:rsid w:val="004F1735"/>
    <w:rsid w:val="004F2F0C"/>
    <w:rsid w:val="004F7E68"/>
    <w:rsid w:val="005024B5"/>
    <w:rsid w:val="005061E3"/>
    <w:rsid w:val="005135D7"/>
    <w:rsid w:val="00514960"/>
    <w:rsid w:val="00515550"/>
    <w:rsid w:val="00521799"/>
    <w:rsid w:val="00527D1D"/>
    <w:rsid w:val="005367A4"/>
    <w:rsid w:val="0054202C"/>
    <w:rsid w:val="00542BF1"/>
    <w:rsid w:val="0054763D"/>
    <w:rsid w:val="00554694"/>
    <w:rsid w:val="0055554B"/>
    <w:rsid w:val="00560008"/>
    <w:rsid w:val="00564726"/>
    <w:rsid w:val="00571CA0"/>
    <w:rsid w:val="00574447"/>
    <w:rsid w:val="005746A1"/>
    <w:rsid w:val="005834FB"/>
    <w:rsid w:val="005845B5"/>
    <w:rsid w:val="00587EF0"/>
    <w:rsid w:val="00593575"/>
    <w:rsid w:val="0059371D"/>
    <w:rsid w:val="00593E63"/>
    <w:rsid w:val="005A5888"/>
    <w:rsid w:val="005B0D5E"/>
    <w:rsid w:val="005B2D6B"/>
    <w:rsid w:val="005B6760"/>
    <w:rsid w:val="005C2F14"/>
    <w:rsid w:val="005C703E"/>
    <w:rsid w:val="005D1368"/>
    <w:rsid w:val="005D2C82"/>
    <w:rsid w:val="005D4F33"/>
    <w:rsid w:val="005D75CC"/>
    <w:rsid w:val="005D7DD7"/>
    <w:rsid w:val="005E0ACE"/>
    <w:rsid w:val="005E7291"/>
    <w:rsid w:val="005E7906"/>
    <w:rsid w:val="00600090"/>
    <w:rsid w:val="00601DCE"/>
    <w:rsid w:val="006023C5"/>
    <w:rsid w:val="00607716"/>
    <w:rsid w:val="00611B67"/>
    <w:rsid w:val="00612071"/>
    <w:rsid w:val="006138E7"/>
    <w:rsid w:val="0061529E"/>
    <w:rsid w:val="006229E8"/>
    <w:rsid w:val="00634359"/>
    <w:rsid w:val="00635432"/>
    <w:rsid w:val="006367D3"/>
    <w:rsid w:val="00636FA1"/>
    <w:rsid w:val="00637E26"/>
    <w:rsid w:val="00641A71"/>
    <w:rsid w:val="00645A8F"/>
    <w:rsid w:val="0065335F"/>
    <w:rsid w:val="00654E9B"/>
    <w:rsid w:val="00654F6E"/>
    <w:rsid w:val="00655E5D"/>
    <w:rsid w:val="00661B1A"/>
    <w:rsid w:val="00661DC1"/>
    <w:rsid w:val="00664FEA"/>
    <w:rsid w:val="00667801"/>
    <w:rsid w:val="006736DA"/>
    <w:rsid w:val="006805CF"/>
    <w:rsid w:val="0068642A"/>
    <w:rsid w:val="00690B5C"/>
    <w:rsid w:val="0069275F"/>
    <w:rsid w:val="006A5211"/>
    <w:rsid w:val="006A7F7C"/>
    <w:rsid w:val="006B113E"/>
    <w:rsid w:val="006B5223"/>
    <w:rsid w:val="006B5765"/>
    <w:rsid w:val="006B5C0A"/>
    <w:rsid w:val="006B7323"/>
    <w:rsid w:val="006C04E0"/>
    <w:rsid w:val="006C3F95"/>
    <w:rsid w:val="006C55C6"/>
    <w:rsid w:val="006D5327"/>
    <w:rsid w:val="006D5F04"/>
    <w:rsid w:val="006D7661"/>
    <w:rsid w:val="006F28CF"/>
    <w:rsid w:val="006F70B4"/>
    <w:rsid w:val="0070143B"/>
    <w:rsid w:val="00701D24"/>
    <w:rsid w:val="0070473A"/>
    <w:rsid w:val="00710F38"/>
    <w:rsid w:val="0071104E"/>
    <w:rsid w:val="00727DD5"/>
    <w:rsid w:val="00731524"/>
    <w:rsid w:val="00734564"/>
    <w:rsid w:val="00734D29"/>
    <w:rsid w:val="00760690"/>
    <w:rsid w:val="00771D3E"/>
    <w:rsid w:val="0078100E"/>
    <w:rsid w:val="007848D4"/>
    <w:rsid w:val="00787519"/>
    <w:rsid w:val="007943E2"/>
    <w:rsid w:val="007B099F"/>
    <w:rsid w:val="007C0C0A"/>
    <w:rsid w:val="007C13CC"/>
    <w:rsid w:val="007C58CE"/>
    <w:rsid w:val="007D22DD"/>
    <w:rsid w:val="007E1758"/>
    <w:rsid w:val="007E1885"/>
    <w:rsid w:val="007E22F8"/>
    <w:rsid w:val="007F491C"/>
    <w:rsid w:val="007F4DA2"/>
    <w:rsid w:val="00801BD4"/>
    <w:rsid w:val="00811FCE"/>
    <w:rsid w:val="0081244B"/>
    <w:rsid w:val="00814C0C"/>
    <w:rsid w:val="00817882"/>
    <w:rsid w:val="00817B65"/>
    <w:rsid w:val="008213CB"/>
    <w:rsid w:val="008249C7"/>
    <w:rsid w:val="00830EDA"/>
    <w:rsid w:val="0083164C"/>
    <w:rsid w:val="00833FF8"/>
    <w:rsid w:val="008352CE"/>
    <w:rsid w:val="00836AE0"/>
    <w:rsid w:val="00837392"/>
    <w:rsid w:val="008429CC"/>
    <w:rsid w:val="00844231"/>
    <w:rsid w:val="0084431B"/>
    <w:rsid w:val="00846DBF"/>
    <w:rsid w:val="00852544"/>
    <w:rsid w:val="00860415"/>
    <w:rsid w:val="00861E92"/>
    <w:rsid w:val="00863043"/>
    <w:rsid w:val="00863316"/>
    <w:rsid w:val="00865E78"/>
    <w:rsid w:val="0087291F"/>
    <w:rsid w:val="00885C6E"/>
    <w:rsid w:val="00887859"/>
    <w:rsid w:val="008931E6"/>
    <w:rsid w:val="0089431C"/>
    <w:rsid w:val="00894F49"/>
    <w:rsid w:val="00896C2C"/>
    <w:rsid w:val="008A2E32"/>
    <w:rsid w:val="008A5ED9"/>
    <w:rsid w:val="008A7483"/>
    <w:rsid w:val="008B092E"/>
    <w:rsid w:val="008B7A50"/>
    <w:rsid w:val="008C35E3"/>
    <w:rsid w:val="008C3E2F"/>
    <w:rsid w:val="008D55BE"/>
    <w:rsid w:val="008D64D0"/>
    <w:rsid w:val="008E0AB8"/>
    <w:rsid w:val="008E2780"/>
    <w:rsid w:val="008E55E9"/>
    <w:rsid w:val="008E6106"/>
    <w:rsid w:val="008F0661"/>
    <w:rsid w:val="008F06D0"/>
    <w:rsid w:val="008F254C"/>
    <w:rsid w:val="008F3A63"/>
    <w:rsid w:val="008F6B42"/>
    <w:rsid w:val="008F6DF8"/>
    <w:rsid w:val="008F7EA0"/>
    <w:rsid w:val="00907664"/>
    <w:rsid w:val="00911DC3"/>
    <w:rsid w:val="00913F2F"/>
    <w:rsid w:val="00916052"/>
    <w:rsid w:val="009164FE"/>
    <w:rsid w:val="009304AC"/>
    <w:rsid w:val="00935B1B"/>
    <w:rsid w:val="009372C3"/>
    <w:rsid w:val="0094031B"/>
    <w:rsid w:val="00941610"/>
    <w:rsid w:val="009464D2"/>
    <w:rsid w:val="009466AD"/>
    <w:rsid w:val="009470B7"/>
    <w:rsid w:val="00952A86"/>
    <w:rsid w:val="0095737D"/>
    <w:rsid w:val="00960CA9"/>
    <w:rsid w:val="009827E5"/>
    <w:rsid w:val="00983333"/>
    <w:rsid w:val="00990681"/>
    <w:rsid w:val="009A0324"/>
    <w:rsid w:val="009A5FE1"/>
    <w:rsid w:val="009B339C"/>
    <w:rsid w:val="009B395D"/>
    <w:rsid w:val="009B5B53"/>
    <w:rsid w:val="009B6CAD"/>
    <w:rsid w:val="009C0B4B"/>
    <w:rsid w:val="009C31D2"/>
    <w:rsid w:val="009C5A94"/>
    <w:rsid w:val="009D47B8"/>
    <w:rsid w:val="009D5CF5"/>
    <w:rsid w:val="009D77DA"/>
    <w:rsid w:val="009E0673"/>
    <w:rsid w:val="009E2DAD"/>
    <w:rsid w:val="009E70DC"/>
    <w:rsid w:val="009F2394"/>
    <w:rsid w:val="00A0024D"/>
    <w:rsid w:val="00A1247E"/>
    <w:rsid w:val="00A13E5F"/>
    <w:rsid w:val="00A14F7F"/>
    <w:rsid w:val="00A32038"/>
    <w:rsid w:val="00A33F3A"/>
    <w:rsid w:val="00A35DF8"/>
    <w:rsid w:val="00A362A6"/>
    <w:rsid w:val="00A36D3D"/>
    <w:rsid w:val="00A43A5A"/>
    <w:rsid w:val="00A55ABC"/>
    <w:rsid w:val="00A76C66"/>
    <w:rsid w:val="00A8329C"/>
    <w:rsid w:val="00A865A4"/>
    <w:rsid w:val="00A86F19"/>
    <w:rsid w:val="00A90881"/>
    <w:rsid w:val="00A977C4"/>
    <w:rsid w:val="00AA09E9"/>
    <w:rsid w:val="00AA1C18"/>
    <w:rsid w:val="00AA3909"/>
    <w:rsid w:val="00AA609E"/>
    <w:rsid w:val="00AB27FB"/>
    <w:rsid w:val="00AC18B1"/>
    <w:rsid w:val="00AD2496"/>
    <w:rsid w:val="00AD69F4"/>
    <w:rsid w:val="00AD6ED7"/>
    <w:rsid w:val="00AD77FA"/>
    <w:rsid w:val="00AE5C87"/>
    <w:rsid w:val="00AE6C25"/>
    <w:rsid w:val="00B02FC3"/>
    <w:rsid w:val="00B03C23"/>
    <w:rsid w:val="00B03CAC"/>
    <w:rsid w:val="00B11027"/>
    <w:rsid w:val="00B167BD"/>
    <w:rsid w:val="00B24567"/>
    <w:rsid w:val="00B25B53"/>
    <w:rsid w:val="00B30492"/>
    <w:rsid w:val="00B31AED"/>
    <w:rsid w:val="00B322B0"/>
    <w:rsid w:val="00B36B86"/>
    <w:rsid w:val="00B404DB"/>
    <w:rsid w:val="00B418D6"/>
    <w:rsid w:val="00B46A0D"/>
    <w:rsid w:val="00B46F3D"/>
    <w:rsid w:val="00B55513"/>
    <w:rsid w:val="00B57E2D"/>
    <w:rsid w:val="00B6175C"/>
    <w:rsid w:val="00B61AD1"/>
    <w:rsid w:val="00B63D78"/>
    <w:rsid w:val="00B73D22"/>
    <w:rsid w:val="00B865CF"/>
    <w:rsid w:val="00B86C56"/>
    <w:rsid w:val="00B87695"/>
    <w:rsid w:val="00B94951"/>
    <w:rsid w:val="00BA040E"/>
    <w:rsid w:val="00BA3D29"/>
    <w:rsid w:val="00BA4376"/>
    <w:rsid w:val="00BB03AC"/>
    <w:rsid w:val="00BB3751"/>
    <w:rsid w:val="00BB4127"/>
    <w:rsid w:val="00BB541D"/>
    <w:rsid w:val="00BC02D3"/>
    <w:rsid w:val="00BC1333"/>
    <w:rsid w:val="00BC6CC4"/>
    <w:rsid w:val="00BC7534"/>
    <w:rsid w:val="00BD0D4B"/>
    <w:rsid w:val="00BD454F"/>
    <w:rsid w:val="00BD525E"/>
    <w:rsid w:val="00BE1EFD"/>
    <w:rsid w:val="00BE6A38"/>
    <w:rsid w:val="00BF5B19"/>
    <w:rsid w:val="00C02BA3"/>
    <w:rsid w:val="00C049AC"/>
    <w:rsid w:val="00C0581C"/>
    <w:rsid w:val="00C1247E"/>
    <w:rsid w:val="00C1507B"/>
    <w:rsid w:val="00C15435"/>
    <w:rsid w:val="00C26384"/>
    <w:rsid w:val="00C315CA"/>
    <w:rsid w:val="00C336DE"/>
    <w:rsid w:val="00C34986"/>
    <w:rsid w:val="00C355CA"/>
    <w:rsid w:val="00C362B6"/>
    <w:rsid w:val="00C44A8E"/>
    <w:rsid w:val="00C44B16"/>
    <w:rsid w:val="00C4627C"/>
    <w:rsid w:val="00C52BFF"/>
    <w:rsid w:val="00C5538B"/>
    <w:rsid w:val="00C579F9"/>
    <w:rsid w:val="00C626C9"/>
    <w:rsid w:val="00C706BE"/>
    <w:rsid w:val="00C767BB"/>
    <w:rsid w:val="00C76BA2"/>
    <w:rsid w:val="00C82ED0"/>
    <w:rsid w:val="00C8699F"/>
    <w:rsid w:val="00C877A1"/>
    <w:rsid w:val="00C94178"/>
    <w:rsid w:val="00C95D9C"/>
    <w:rsid w:val="00C96348"/>
    <w:rsid w:val="00CA1CCC"/>
    <w:rsid w:val="00CB33CE"/>
    <w:rsid w:val="00CB418D"/>
    <w:rsid w:val="00CC0667"/>
    <w:rsid w:val="00CC11FC"/>
    <w:rsid w:val="00CD5F8B"/>
    <w:rsid w:val="00CD7B45"/>
    <w:rsid w:val="00CE7689"/>
    <w:rsid w:val="00CF2B2D"/>
    <w:rsid w:val="00D00FC9"/>
    <w:rsid w:val="00D06C87"/>
    <w:rsid w:val="00D07BA6"/>
    <w:rsid w:val="00D12045"/>
    <w:rsid w:val="00D12ED9"/>
    <w:rsid w:val="00D15E94"/>
    <w:rsid w:val="00D168CA"/>
    <w:rsid w:val="00D21150"/>
    <w:rsid w:val="00D23129"/>
    <w:rsid w:val="00D2555F"/>
    <w:rsid w:val="00D316BB"/>
    <w:rsid w:val="00D36909"/>
    <w:rsid w:val="00D404BE"/>
    <w:rsid w:val="00D42032"/>
    <w:rsid w:val="00D43751"/>
    <w:rsid w:val="00D46B73"/>
    <w:rsid w:val="00D5285E"/>
    <w:rsid w:val="00D53065"/>
    <w:rsid w:val="00D61724"/>
    <w:rsid w:val="00D6712E"/>
    <w:rsid w:val="00D700F3"/>
    <w:rsid w:val="00D735D6"/>
    <w:rsid w:val="00D749F3"/>
    <w:rsid w:val="00D77E75"/>
    <w:rsid w:val="00D8491D"/>
    <w:rsid w:val="00D86543"/>
    <w:rsid w:val="00D9545A"/>
    <w:rsid w:val="00D95FA7"/>
    <w:rsid w:val="00DA0572"/>
    <w:rsid w:val="00DB652C"/>
    <w:rsid w:val="00DB750D"/>
    <w:rsid w:val="00DB76FC"/>
    <w:rsid w:val="00DC2FBD"/>
    <w:rsid w:val="00DC3DCB"/>
    <w:rsid w:val="00DD02A1"/>
    <w:rsid w:val="00DD1A1C"/>
    <w:rsid w:val="00DD38AF"/>
    <w:rsid w:val="00DE08FB"/>
    <w:rsid w:val="00DE2456"/>
    <w:rsid w:val="00DE4754"/>
    <w:rsid w:val="00DE748D"/>
    <w:rsid w:val="00DF0308"/>
    <w:rsid w:val="00DF7C6F"/>
    <w:rsid w:val="00E12A03"/>
    <w:rsid w:val="00E12CF0"/>
    <w:rsid w:val="00E20796"/>
    <w:rsid w:val="00E213AD"/>
    <w:rsid w:val="00E227BF"/>
    <w:rsid w:val="00E234A7"/>
    <w:rsid w:val="00E31056"/>
    <w:rsid w:val="00E374B3"/>
    <w:rsid w:val="00E50563"/>
    <w:rsid w:val="00E50B68"/>
    <w:rsid w:val="00E53950"/>
    <w:rsid w:val="00E54414"/>
    <w:rsid w:val="00E67288"/>
    <w:rsid w:val="00E67C83"/>
    <w:rsid w:val="00E7262E"/>
    <w:rsid w:val="00E731F7"/>
    <w:rsid w:val="00E87057"/>
    <w:rsid w:val="00E87FF4"/>
    <w:rsid w:val="00E926E1"/>
    <w:rsid w:val="00E92A49"/>
    <w:rsid w:val="00E96466"/>
    <w:rsid w:val="00EA18AD"/>
    <w:rsid w:val="00EA461F"/>
    <w:rsid w:val="00EA5168"/>
    <w:rsid w:val="00EB0C6C"/>
    <w:rsid w:val="00ED0513"/>
    <w:rsid w:val="00ED1910"/>
    <w:rsid w:val="00ED2331"/>
    <w:rsid w:val="00ED5799"/>
    <w:rsid w:val="00ED5A2F"/>
    <w:rsid w:val="00ED6592"/>
    <w:rsid w:val="00EE6B00"/>
    <w:rsid w:val="00EE7CCF"/>
    <w:rsid w:val="00EF6989"/>
    <w:rsid w:val="00EF7A3C"/>
    <w:rsid w:val="00EF7AAF"/>
    <w:rsid w:val="00F01A0A"/>
    <w:rsid w:val="00F04D2E"/>
    <w:rsid w:val="00F056B5"/>
    <w:rsid w:val="00F06A95"/>
    <w:rsid w:val="00F12256"/>
    <w:rsid w:val="00F13320"/>
    <w:rsid w:val="00F267DE"/>
    <w:rsid w:val="00F33E1E"/>
    <w:rsid w:val="00F3528B"/>
    <w:rsid w:val="00F46B6C"/>
    <w:rsid w:val="00F506C9"/>
    <w:rsid w:val="00F63A28"/>
    <w:rsid w:val="00F660CF"/>
    <w:rsid w:val="00F67C8E"/>
    <w:rsid w:val="00F72612"/>
    <w:rsid w:val="00F7314E"/>
    <w:rsid w:val="00F740A9"/>
    <w:rsid w:val="00F75624"/>
    <w:rsid w:val="00F77996"/>
    <w:rsid w:val="00F80ED2"/>
    <w:rsid w:val="00F82050"/>
    <w:rsid w:val="00F87AB9"/>
    <w:rsid w:val="00FA2539"/>
    <w:rsid w:val="00FA7BCA"/>
    <w:rsid w:val="00FB66E8"/>
    <w:rsid w:val="00FC2AAF"/>
    <w:rsid w:val="00FC3DCB"/>
    <w:rsid w:val="00FC45C2"/>
    <w:rsid w:val="00FC52AC"/>
    <w:rsid w:val="00FC5D76"/>
    <w:rsid w:val="00FD3EF7"/>
    <w:rsid w:val="00FD4B59"/>
    <w:rsid w:val="00FD5821"/>
    <w:rsid w:val="00FD7C9A"/>
    <w:rsid w:val="00FE2B87"/>
    <w:rsid w:val="00FE32A3"/>
    <w:rsid w:val="00FE3DEB"/>
    <w:rsid w:val="00FE43B5"/>
    <w:rsid w:val="00FE553D"/>
    <w:rsid w:val="00FF0A94"/>
    <w:rsid w:val="00FF1C6F"/>
    <w:rsid w:val="00FF21C8"/>
    <w:rsid w:val="00FF38F0"/>
    <w:rsid w:val="00FF5CC7"/>
    <w:rsid w:val="00FF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4892BA"/>
  <w15:docId w15:val="{5AE6C8AC-FD7C-41B6-AA2B-80A32548B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0B7"/>
  </w:style>
  <w:style w:type="paragraph" w:styleId="Nagwek1">
    <w:name w:val="heading 1"/>
    <w:basedOn w:val="Normalny"/>
    <w:next w:val="Normalny"/>
    <w:link w:val="Nagwek1Znak"/>
    <w:qFormat/>
    <w:rsid w:val="009470B7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9470B7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9470B7"/>
    <w:pPr>
      <w:keepNext/>
      <w:jc w:val="center"/>
      <w:outlineLvl w:val="2"/>
    </w:pPr>
    <w:rPr>
      <w:rFonts w:ascii="Tahoma" w:hAnsi="Tahoma"/>
      <w:i/>
    </w:rPr>
  </w:style>
  <w:style w:type="paragraph" w:styleId="Nagwek5">
    <w:name w:val="heading 5"/>
    <w:basedOn w:val="Normalny"/>
    <w:next w:val="Normalny"/>
    <w:qFormat/>
    <w:rsid w:val="00C76B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B03A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470B7"/>
    <w:rPr>
      <w:rFonts w:ascii="Arial" w:hAnsi="Arial"/>
      <w:b/>
      <w:lang w:eastAsia="pl-PL"/>
    </w:rPr>
  </w:style>
  <w:style w:type="character" w:customStyle="1" w:styleId="Nagwek2Znak">
    <w:name w:val="Nagłówek 2 Znak"/>
    <w:link w:val="Nagwek2"/>
    <w:rsid w:val="009470B7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link w:val="Nagwek3"/>
    <w:rsid w:val="009470B7"/>
    <w:rPr>
      <w:rFonts w:ascii="Tahoma" w:hAnsi="Tahoma"/>
      <w:i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55DB"/>
  </w:style>
  <w:style w:type="paragraph" w:styleId="Stopka">
    <w:name w:val="footer"/>
    <w:basedOn w:val="Normalny"/>
    <w:link w:val="Stopka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5DB"/>
  </w:style>
  <w:style w:type="paragraph" w:styleId="Tekstpodstawowy">
    <w:name w:val="Body Text"/>
    <w:basedOn w:val="Normalny"/>
    <w:rsid w:val="00C76BA2"/>
    <w:pPr>
      <w:suppressAutoHyphens/>
      <w:spacing w:before="120"/>
      <w:jc w:val="both"/>
    </w:pPr>
    <w:rPr>
      <w:rFonts w:ascii="Arial" w:hAnsi="Arial"/>
      <w:sz w:val="24"/>
      <w:lang w:eastAsia="ar-SA"/>
    </w:rPr>
  </w:style>
  <w:style w:type="paragraph" w:customStyle="1" w:styleId="Lista-kontynuacja1">
    <w:name w:val="Lista - kontynuacja1"/>
    <w:basedOn w:val="Normalny"/>
    <w:rsid w:val="00C76BA2"/>
    <w:pPr>
      <w:suppressAutoHyphens/>
      <w:spacing w:after="120"/>
      <w:ind w:left="283"/>
    </w:pPr>
    <w:rPr>
      <w:rFonts w:ascii="Arial" w:hAnsi="Arial"/>
      <w:sz w:val="24"/>
      <w:lang w:eastAsia="ar-SA"/>
    </w:rPr>
  </w:style>
  <w:style w:type="paragraph" w:customStyle="1" w:styleId="Lista-kontynuacja2">
    <w:name w:val="Lista - kontynuacja2"/>
    <w:basedOn w:val="Normalny"/>
    <w:rsid w:val="00C76BA2"/>
    <w:pPr>
      <w:suppressAutoHyphens/>
      <w:spacing w:after="120"/>
      <w:ind w:left="283"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C76BA2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customStyle="1" w:styleId="Nagwek6Znak">
    <w:name w:val="Nagłówek 6 Znak"/>
    <w:link w:val="Nagwek6"/>
    <w:semiHidden/>
    <w:rsid w:val="00BB03A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ekstpodstawowy31">
    <w:name w:val="Tekst podstawowy 31"/>
    <w:basedOn w:val="Normalny"/>
    <w:rsid w:val="00BB03AC"/>
    <w:pPr>
      <w:numPr>
        <w:numId w:val="1"/>
      </w:num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Tekstpodstawowywcity21">
    <w:name w:val="Tekst podstawowy wcięt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sz w:val="24"/>
      <w:lang w:eastAsia="ar-SA"/>
    </w:rPr>
  </w:style>
  <w:style w:type="paragraph" w:customStyle="1" w:styleId="Tekstpodstawowy21">
    <w:name w:val="Tekst podstawow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b/>
      <w:sz w:val="24"/>
      <w:lang w:eastAsia="ar-SA"/>
    </w:rPr>
  </w:style>
  <w:style w:type="paragraph" w:customStyle="1" w:styleId="ZnakZnak">
    <w:name w:val="Znak Znak"/>
    <w:basedOn w:val="Normalny"/>
    <w:rsid w:val="00BB03AC"/>
    <w:pPr>
      <w:spacing w:line="360" w:lineRule="auto"/>
      <w:jc w:val="both"/>
    </w:pPr>
    <w:rPr>
      <w:rFonts w:ascii="Verdana" w:hAnsi="Verdana"/>
    </w:rPr>
  </w:style>
  <w:style w:type="character" w:styleId="Hipercze">
    <w:name w:val="Hyperlink"/>
    <w:uiPriority w:val="99"/>
    <w:unhideWhenUsed/>
    <w:rsid w:val="00FB66E8"/>
    <w:rPr>
      <w:color w:val="0000FF"/>
      <w:u w:val="single"/>
    </w:rPr>
  </w:style>
  <w:style w:type="character" w:customStyle="1" w:styleId="cpvvoccodes">
    <w:name w:val="cpvvoccodes"/>
    <w:rsid w:val="00FB66E8"/>
  </w:style>
  <w:style w:type="paragraph" w:customStyle="1" w:styleId="Blockquote">
    <w:name w:val="Blockquote"/>
    <w:basedOn w:val="Normalny"/>
    <w:rsid w:val="00FB66E8"/>
    <w:pPr>
      <w:spacing w:before="100" w:after="100"/>
      <w:ind w:left="360" w:right="360"/>
    </w:pPr>
    <w:rPr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7047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5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UMZ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Paciorek</dc:creator>
  <cp:lastModifiedBy>Paweł Matak</cp:lastModifiedBy>
  <cp:revision>102</cp:revision>
  <cp:lastPrinted>2012-01-20T09:48:00Z</cp:lastPrinted>
  <dcterms:created xsi:type="dcterms:W3CDTF">2023-04-26T19:30:00Z</dcterms:created>
  <dcterms:modified xsi:type="dcterms:W3CDTF">2026-02-09T11:17:00Z</dcterms:modified>
</cp:coreProperties>
</file>